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D4D03" w14:textId="77777777" w:rsidR="000513F7" w:rsidRPr="00051764" w:rsidRDefault="000513F7" w:rsidP="000513F7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51764">
        <w:rPr>
          <w:rFonts w:ascii="Times New Roman" w:hAnsi="Times New Roman" w:cs="Times New Roman"/>
          <w:b/>
          <w:bCs/>
          <w:sz w:val="28"/>
          <w:szCs w:val="28"/>
        </w:rPr>
        <w:t>Промежуточная аттестация за 20__ - 20__ учебный год</w:t>
      </w:r>
    </w:p>
    <w:p w14:paraId="4FA02290" w14:textId="77777777" w:rsidR="000513F7" w:rsidRPr="00051764" w:rsidRDefault="000513F7" w:rsidP="000513F7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7 класс</w:t>
      </w:r>
    </w:p>
    <w:p w14:paraId="4D5ACA2D" w14:textId="77777777" w:rsidR="000513F7" w:rsidRPr="00051764" w:rsidRDefault="000513F7" w:rsidP="000513F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051764">
        <w:rPr>
          <w:rFonts w:ascii="Times New Roman" w:hAnsi="Times New Roman" w:cs="Times New Roman"/>
          <w:b/>
          <w:bCs/>
          <w:sz w:val="28"/>
          <w:szCs w:val="28"/>
          <w:lang w:val="en-US"/>
        </w:rPr>
        <w:t>Variant I</w:t>
      </w:r>
    </w:p>
    <w:p w14:paraId="2F0AEE59" w14:textId="77777777" w:rsidR="000513F7" w:rsidRPr="00051764" w:rsidRDefault="000513F7" w:rsidP="000513F7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I. Open the brackets and put the verbs into Present Perfect.</w:t>
      </w:r>
    </w:p>
    <w:p w14:paraId="5166A98B" w14:textId="77777777" w:rsidR="000513F7" w:rsidRPr="00051764" w:rsidRDefault="000513F7" w:rsidP="000513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He ___already___(find) his old friend.</w:t>
      </w:r>
    </w:p>
    <w:p w14:paraId="6A8311D6" w14:textId="77777777" w:rsidR="000513F7" w:rsidRPr="00051764" w:rsidRDefault="000513F7" w:rsidP="000513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____ you ___ (grow) these plants all by yourself?</w:t>
      </w:r>
    </w:p>
    <w:p w14:paraId="41501E80" w14:textId="77777777" w:rsidR="000513F7" w:rsidRPr="00051764" w:rsidRDefault="000513F7" w:rsidP="000513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Mary’s parents_____(be) to Thailand recently.</w:t>
      </w:r>
    </w:p>
    <w:p w14:paraId="39AEF396" w14:textId="77777777" w:rsidR="000513F7" w:rsidRPr="00051764" w:rsidRDefault="000513F7" w:rsidP="000513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I_____ (not clean) my room yet.</w:t>
      </w:r>
    </w:p>
    <w:p w14:paraId="07C3883A" w14:textId="77777777" w:rsidR="000513F7" w:rsidRPr="00051764" w:rsidRDefault="000513F7" w:rsidP="000513F7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____Grandfather already____(arrive)?</w:t>
      </w:r>
    </w:p>
    <w:p w14:paraId="734DDE87" w14:textId="77777777" w:rsidR="000513F7" w:rsidRPr="00051764" w:rsidRDefault="000513F7" w:rsidP="000513F7">
      <w:pP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Task II. Express future action using: </w:t>
      </w:r>
      <w:r w:rsidRPr="00051764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  <w:lang w:val="en-US"/>
        </w:rPr>
        <w:t>be going to/will.</w:t>
      </w:r>
    </w:p>
    <w:p w14:paraId="0D5EC97F" w14:textId="77777777" w:rsidR="000513F7" w:rsidRPr="00051764" w:rsidRDefault="000513F7" w:rsidP="000513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Why have you bought so many eggs? I_____ (to make) Easter cakes.</w:t>
      </w:r>
    </w:p>
    <w:p w14:paraId="0864C8B5" w14:textId="77777777" w:rsidR="000513F7" w:rsidRPr="00051764" w:rsidRDefault="000513F7" w:rsidP="000513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Be careful! The chair____(fall)! Its leg is broken.</w:t>
      </w:r>
    </w:p>
    <w:p w14:paraId="1D748ABE" w14:textId="77777777" w:rsidR="000513F7" w:rsidRPr="00051764" w:rsidRDefault="000513F7" w:rsidP="000513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Kate promises she____ (to visit) us next summer.</w:t>
      </w:r>
    </w:p>
    <w:p w14:paraId="1AFB5D56" w14:textId="77777777" w:rsidR="000513F7" w:rsidRPr="00051764" w:rsidRDefault="000513F7" w:rsidP="000513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“I am so thirsty! Oh, I______(give) some juice.</w:t>
      </w:r>
    </w:p>
    <w:p w14:paraId="38387C91" w14:textId="77777777" w:rsidR="000513F7" w:rsidRPr="00051764" w:rsidRDefault="000513F7" w:rsidP="000513F7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In 2100 people_______(travel) to Mars.</w:t>
      </w:r>
    </w:p>
    <w:p w14:paraId="6A0F95B9" w14:textId="77777777" w:rsidR="000513F7" w:rsidRPr="00051764" w:rsidRDefault="000513F7" w:rsidP="000513F7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III. Fill in the table with the right forms of irregular verbs.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2988"/>
        <w:gridCol w:w="3001"/>
        <w:gridCol w:w="2996"/>
      </w:tblGrid>
      <w:tr w:rsidR="000513F7" w:rsidRPr="00051764" w14:paraId="78B53145" w14:textId="77777777" w:rsidTr="00D66470">
        <w:tc>
          <w:tcPr>
            <w:tcW w:w="3115" w:type="dxa"/>
          </w:tcPr>
          <w:p w14:paraId="72EFCC3F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   drive</w:t>
            </w:r>
          </w:p>
        </w:tc>
        <w:tc>
          <w:tcPr>
            <w:tcW w:w="3115" w:type="dxa"/>
          </w:tcPr>
          <w:p w14:paraId="747B7842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3FC1610E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513F7" w:rsidRPr="00051764" w14:paraId="35F7EED4" w14:textId="77777777" w:rsidTr="00D66470">
        <w:tc>
          <w:tcPr>
            <w:tcW w:w="3115" w:type="dxa"/>
          </w:tcPr>
          <w:p w14:paraId="5A302671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043F98FE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  bought</w:t>
            </w:r>
          </w:p>
        </w:tc>
        <w:tc>
          <w:tcPr>
            <w:tcW w:w="3115" w:type="dxa"/>
          </w:tcPr>
          <w:p w14:paraId="16DCF6E2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513F7" w:rsidRPr="00051764" w14:paraId="4B5B08D6" w14:textId="77777777" w:rsidTr="00D66470">
        <w:tc>
          <w:tcPr>
            <w:tcW w:w="3115" w:type="dxa"/>
          </w:tcPr>
          <w:p w14:paraId="039213BC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160BC92C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5D316776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 drunk</w:t>
            </w:r>
          </w:p>
        </w:tc>
      </w:tr>
      <w:tr w:rsidR="000513F7" w:rsidRPr="00051764" w14:paraId="53F33678" w14:textId="77777777" w:rsidTr="00D66470">
        <w:tc>
          <w:tcPr>
            <w:tcW w:w="3115" w:type="dxa"/>
          </w:tcPr>
          <w:p w14:paraId="7E6ED3F4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    burn</w:t>
            </w:r>
          </w:p>
        </w:tc>
        <w:tc>
          <w:tcPr>
            <w:tcW w:w="3115" w:type="dxa"/>
          </w:tcPr>
          <w:p w14:paraId="7CC62C27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5998BF64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  <w:tr w:rsidR="000513F7" w:rsidRPr="00051764" w14:paraId="5A27FE85" w14:textId="77777777" w:rsidTr="00D66470">
        <w:tc>
          <w:tcPr>
            <w:tcW w:w="3115" w:type="dxa"/>
          </w:tcPr>
          <w:p w14:paraId="347D7CF3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3115" w:type="dxa"/>
          </w:tcPr>
          <w:p w14:paraId="4D2F4A92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    cost</w:t>
            </w:r>
          </w:p>
        </w:tc>
        <w:tc>
          <w:tcPr>
            <w:tcW w:w="3115" w:type="dxa"/>
          </w:tcPr>
          <w:p w14:paraId="2A4CAA24" w14:textId="77777777" w:rsidR="000513F7" w:rsidRPr="00051764" w:rsidRDefault="000513F7" w:rsidP="00D6647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4B5C0D2E" w14:textId="77777777" w:rsidR="000513F7" w:rsidRPr="00051764" w:rsidRDefault="000513F7" w:rsidP="000513F7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257287E3" w14:textId="77777777" w:rsidR="000513F7" w:rsidRPr="00051764" w:rsidRDefault="000513F7" w:rsidP="000513F7">
      <w:pPr>
        <w:ind w:left="36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IV. Put the verbs into Past Simple or Past Continuous.</w:t>
      </w:r>
    </w:p>
    <w:p w14:paraId="35D3D1B4" w14:textId="77777777" w:rsidR="000513F7" w:rsidRPr="00051764" w:rsidRDefault="000513F7" w:rsidP="000513F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I (meet) Jerry when I (walk) in the park.</w:t>
      </w:r>
    </w:p>
    <w:p w14:paraId="1A20AFC0" w14:textId="77777777" w:rsidR="000513F7" w:rsidRPr="00051764" w:rsidRDefault="000513F7" w:rsidP="000513F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Two boys (break) the window while they (play) football.</w:t>
      </w:r>
    </w:p>
    <w:p w14:paraId="7303058E" w14:textId="77777777" w:rsidR="000513F7" w:rsidRPr="00051764" w:rsidRDefault="000513F7" w:rsidP="000513F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 xml:space="preserve">She (write) the story when mother (come) into her room. </w:t>
      </w:r>
    </w:p>
    <w:p w14:paraId="55F90A40" w14:textId="77777777" w:rsidR="000513F7" w:rsidRPr="00051764" w:rsidRDefault="000513F7" w:rsidP="000513F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He (catch) that butterfly while he (go) through the fields.</w:t>
      </w:r>
    </w:p>
    <w:p w14:paraId="4E0B2838" w14:textId="77777777" w:rsidR="000513F7" w:rsidRPr="00051764" w:rsidRDefault="000513F7" w:rsidP="000513F7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sz w:val="28"/>
          <w:szCs w:val="28"/>
          <w:lang w:val="en-US"/>
        </w:rPr>
        <w:t>When we (walk) in the garden, we (see) a rainbow.</w:t>
      </w:r>
    </w:p>
    <w:p w14:paraId="1D12C68F" w14:textId="0EE1575D" w:rsidR="000513F7" w:rsidRDefault="000513F7" w:rsidP="000513F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051764">
        <w:rPr>
          <w:rFonts w:ascii="Times New Roman" w:hAnsi="Times New Roman" w:cs="Times New Roman"/>
          <w:b/>
          <w:bCs/>
          <w:sz w:val="28"/>
          <w:szCs w:val="28"/>
          <w:lang w:val="en-US"/>
        </w:rPr>
        <w:t>Task V. Listen to the dialogue and choose the right variant.</w:t>
      </w:r>
    </w:p>
    <w:p w14:paraId="5C7FF870" w14:textId="5D007883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73" w:lineRule="exact"/>
        <w:ind w:left="39"/>
        <w:rPr>
          <w:rFonts w:ascii="Times New Roman" w:hAnsi="Times New Roman" w:cs="Times New Roman"/>
          <w:kern w:val="0"/>
          <w:sz w:val="28"/>
          <w:szCs w:val="28"/>
        </w:rPr>
      </w:pPr>
      <w:bookmarkStart w:id="0" w:name="Слайд 26"/>
      <w:bookmarkEnd w:id="0"/>
      <w:r w:rsidRPr="00D339E4">
        <w:rPr>
          <w:rFonts w:ascii="Times New Roman" w:hAnsi="Times New Roman" w:cs="Times New Roman"/>
          <w:kern w:val="0"/>
          <w:sz w:val="28"/>
          <w:szCs w:val="28"/>
        </w:rPr>
        <w:t>Вы</w:t>
      </w:r>
      <w:r w:rsidRPr="00D339E4">
        <w:rPr>
          <w:rFonts w:ascii="Times New Roman" w:hAnsi="Times New Roman" w:cs="Times New Roman"/>
          <w:spacing w:val="40"/>
          <w:kern w:val="0"/>
          <w:sz w:val="28"/>
          <w:szCs w:val="28"/>
        </w:rPr>
        <w:t xml:space="preserve"> услышите диалог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.</w:t>
      </w:r>
      <w:r w:rsidRPr="00D339E4">
        <w:rPr>
          <w:rFonts w:ascii="Times New Roman" w:hAnsi="Times New Roman" w:cs="Times New Roman"/>
          <w:spacing w:val="40"/>
          <w:kern w:val="0"/>
          <w:sz w:val="28"/>
          <w:szCs w:val="28"/>
        </w:rPr>
        <w:t xml:space="preserve"> 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Для</w:t>
      </w:r>
      <w:r w:rsidRPr="00D339E4">
        <w:rPr>
          <w:rFonts w:ascii="Times New Roman" w:hAnsi="Times New Roman" w:cs="Times New Roman"/>
          <w:spacing w:val="40"/>
          <w:kern w:val="0"/>
          <w:sz w:val="28"/>
          <w:szCs w:val="28"/>
        </w:rPr>
        <w:t xml:space="preserve"> 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каждого</w:t>
      </w:r>
      <w:r w:rsidRPr="00D339E4">
        <w:rPr>
          <w:rFonts w:ascii="Times New Roman" w:hAnsi="Times New Roman" w:cs="Times New Roman"/>
          <w:spacing w:val="40"/>
          <w:kern w:val="0"/>
          <w:sz w:val="28"/>
          <w:szCs w:val="28"/>
        </w:rPr>
        <w:t xml:space="preserve"> 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предложения</w:t>
      </w:r>
      <w:r w:rsidRPr="00D339E4">
        <w:rPr>
          <w:rFonts w:ascii="Times New Roman" w:hAnsi="Times New Roman" w:cs="Times New Roman"/>
          <w:spacing w:val="40"/>
          <w:kern w:val="0"/>
          <w:sz w:val="28"/>
          <w:szCs w:val="28"/>
        </w:rPr>
        <w:t xml:space="preserve">  </w:t>
      </w:r>
      <w:r w:rsidRPr="00D339E4">
        <w:rPr>
          <w:rFonts w:ascii="Times New Roman" w:hAnsi="Times New Roman" w:cs="Times New Roman"/>
          <w:b/>
          <w:bCs/>
          <w:kern w:val="0"/>
          <w:sz w:val="28"/>
          <w:szCs w:val="28"/>
        </w:rPr>
        <w:t>A-E</w:t>
      </w:r>
      <w:r w:rsidRPr="00D339E4">
        <w:rPr>
          <w:rFonts w:ascii="Times New Roman" w:hAnsi="Times New Roman" w:cs="Times New Roman"/>
          <w:b/>
          <w:bCs/>
          <w:spacing w:val="40"/>
          <w:kern w:val="0"/>
          <w:sz w:val="28"/>
          <w:szCs w:val="28"/>
        </w:rPr>
        <w:t xml:space="preserve"> 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выберите</w:t>
      </w:r>
      <w:r w:rsidRPr="00D339E4">
        <w:rPr>
          <w:rFonts w:ascii="Times New Roman" w:hAnsi="Times New Roman" w:cs="Times New Roman"/>
          <w:spacing w:val="40"/>
          <w:kern w:val="0"/>
          <w:sz w:val="28"/>
          <w:szCs w:val="28"/>
        </w:rPr>
        <w:t xml:space="preserve"> 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один</w:t>
      </w:r>
    </w:p>
    <w:p w14:paraId="346AD102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 w:right="97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правильный</w:t>
      </w:r>
      <w:r w:rsidRPr="00D339E4">
        <w:rPr>
          <w:rFonts w:ascii="Times New Roman" w:hAnsi="Times New Roman" w:cs="Times New Roman"/>
          <w:spacing w:val="28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вариант</w:t>
      </w:r>
      <w:r w:rsidRPr="00D339E4">
        <w:rPr>
          <w:rFonts w:ascii="Times New Roman" w:hAnsi="Times New Roman" w:cs="Times New Roman"/>
          <w:spacing w:val="34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ответа</w:t>
      </w:r>
      <w:r w:rsidRPr="00D339E4">
        <w:rPr>
          <w:rFonts w:ascii="Times New Roman" w:hAnsi="Times New Roman" w:cs="Times New Roman"/>
          <w:spacing w:val="30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из</w:t>
      </w:r>
      <w:r w:rsidRPr="00D339E4">
        <w:rPr>
          <w:rFonts w:ascii="Times New Roman" w:hAnsi="Times New Roman" w:cs="Times New Roman"/>
          <w:spacing w:val="31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трёх</w:t>
      </w:r>
      <w:r w:rsidRPr="00D339E4">
        <w:rPr>
          <w:rFonts w:ascii="Times New Roman" w:hAnsi="Times New Roman" w:cs="Times New Roman"/>
          <w:spacing w:val="32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предложенных</w:t>
      </w:r>
      <w:r w:rsidRPr="00D339E4">
        <w:rPr>
          <w:rFonts w:ascii="Times New Roman" w:hAnsi="Times New Roman" w:cs="Times New Roman"/>
          <w:spacing w:val="35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(1,</w:t>
      </w:r>
      <w:r w:rsidRPr="00D339E4">
        <w:rPr>
          <w:rFonts w:ascii="Times New Roman" w:hAnsi="Times New Roman" w:cs="Times New Roman"/>
          <w:spacing w:val="30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2</w:t>
      </w:r>
      <w:r w:rsidRPr="00D339E4">
        <w:rPr>
          <w:rFonts w:ascii="Times New Roman" w:hAnsi="Times New Roman" w:cs="Times New Roman"/>
          <w:spacing w:val="31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или</w:t>
      </w:r>
      <w:r w:rsidRPr="00D339E4">
        <w:rPr>
          <w:rFonts w:ascii="Times New Roman" w:hAnsi="Times New Roman" w:cs="Times New Roman"/>
          <w:spacing w:val="30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3).</w:t>
      </w:r>
      <w:r w:rsidRPr="00D339E4">
        <w:rPr>
          <w:rFonts w:ascii="Times New Roman" w:hAnsi="Times New Roman" w:cs="Times New Roman"/>
          <w:spacing w:val="30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Вы</w:t>
      </w:r>
      <w:r w:rsidRPr="00D339E4">
        <w:rPr>
          <w:rFonts w:ascii="Times New Roman" w:hAnsi="Times New Roman" w:cs="Times New Roman"/>
          <w:spacing w:val="30"/>
          <w:kern w:val="0"/>
          <w:sz w:val="28"/>
          <w:szCs w:val="28"/>
        </w:rPr>
        <w:t xml:space="preserve"> </w:t>
      </w:r>
      <w:r w:rsidRPr="00D339E4">
        <w:rPr>
          <w:rFonts w:ascii="Times New Roman" w:hAnsi="Times New Roman" w:cs="Times New Roman"/>
          <w:kern w:val="0"/>
          <w:sz w:val="28"/>
          <w:szCs w:val="28"/>
        </w:rPr>
        <w:t>услышите запись дважды. При повторном прослушивании проверьте себя.</w:t>
      </w:r>
    </w:p>
    <w:p w14:paraId="00E0F7EC" w14:textId="761C1FF0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72" w:lineRule="exact"/>
        <w:ind w:left="39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</w:pPr>
      <w:r w:rsidRPr="00D339E4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  <w:t>A. Jake has come to the circus …</w:t>
      </w:r>
    </w:p>
    <w:p w14:paraId="5193C311" w14:textId="77777777" w:rsidR="00D339E4" w:rsidRPr="00D339E4" w:rsidRDefault="00D339E4" w:rsidP="00D339E4">
      <w:pPr>
        <w:numPr>
          <w:ilvl w:val="0"/>
          <w:numId w:val="8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for the first time.</w:t>
      </w:r>
    </w:p>
    <w:p w14:paraId="2CAF5512" w14:textId="77777777" w:rsidR="00D339E4" w:rsidRPr="00D339E4" w:rsidRDefault="00D339E4" w:rsidP="00D339E4">
      <w:pPr>
        <w:numPr>
          <w:ilvl w:val="0"/>
          <w:numId w:val="8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lastRenderedPageBreak/>
        <w:t>for the second time.</w:t>
      </w:r>
    </w:p>
    <w:p w14:paraId="5D5F5613" w14:textId="77777777" w:rsidR="00D339E4" w:rsidRPr="00D339E4" w:rsidRDefault="00D339E4" w:rsidP="00D339E4">
      <w:pPr>
        <w:numPr>
          <w:ilvl w:val="0"/>
          <w:numId w:val="8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9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for the third time.</w:t>
      </w:r>
    </w:p>
    <w:p w14:paraId="2D75FC22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before="8"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2256670A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89" w:lineRule="exact"/>
        <w:ind w:left="39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</w:pPr>
      <w:r w:rsidRPr="00D339E4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  <w:t>B. Jake thinks that clown can be …</w:t>
      </w:r>
    </w:p>
    <w:p w14:paraId="67BBB76F" w14:textId="77777777" w:rsidR="00D339E4" w:rsidRPr="00D339E4" w:rsidRDefault="00D339E4" w:rsidP="00D339E4">
      <w:pPr>
        <w:numPr>
          <w:ilvl w:val="0"/>
          <w:numId w:val="7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too funny.</w:t>
      </w:r>
    </w:p>
    <w:p w14:paraId="2778FE22" w14:textId="77777777" w:rsidR="00D339E4" w:rsidRPr="00D339E4" w:rsidRDefault="00D339E4" w:rsidP="00D339E4">
      <w:pPr>
        <w:numPr>
          <w:ilvl w:val="0"/>
          <w:numId w:val="7"/>
        </w:numPr>
        <w:tabs>
          <w:tab w:val="left" w:pos="336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6" w:hanging="297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too scary.</w:t>
      </w:r>
    </w:p>
    <w:p w14:paraId="67BA2BE6" w14:textId="77777777" w:rsidR="00D339E4" w:rsidRPr="00D339E4" w:rsidRDefault="00D339E4" w:rsidP="00D339E4">
      <w:pPr>
        <w:numPr>
          <w:ilvl w:val="0"/>
          <w:numId w:val="7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9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too silly.</w:t>
      </w:r>
    </w:p>
    <w:p w14:paraId="6C3316AE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before="9"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7EFA0246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89" w:lineRule="exact"/>
        <w:ind w:left="39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b/>
          <w:bCs/>
          <w:kern w:val="0"/>
          <w:sz w:val="28"/>
          <w:szCs w:val="28"/>
        </w:rPr>
        <w:t>C. Emma DOESN’T mention …</w:t>
      </w:r>
    </w:p>
    <w:p w14:paraId="58363B61" w14:textId="77777777" w:rsidR="00D339E4" w:rsidRPr="00D339E4" w:rsidRDefault="00D339E4" w:rsidP="00D339E4">
      <w:pPr>
        <w:numPr>
          <w:ilvl w:val="0"/>
          <w:numId w:val="6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spacing w:val="-2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spacing w:val="-2"/>
          <w:kern w:val="0"/>
          <w:sz w:val="28"/>
          <w:szCs w:val="28"/>
        </w:rPr>
        <w:t>magicians.</w:t>
      </w:r>
    </w:p>
    <w:p w14:paraId="3390CD22" w14:textId="77777777" w:rsidR="00D339E4" w:rsidRPr="00D339E4" w:rsidRDefault="00D339E4" w:rsidP="00D339E4">
      <w:pPr>
        <w:numPr>
          <w:ilvl w:val="0"/>
          <w:numId w:val="6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tightrope walkers.</w:t>
      </w:r>
    </w:p>
    <w:p w14:paraId="551A6379" w14:textId="77777777" w:rsidR="00D339E4" w:rsidRPr="00D339E4" w:rsidRDefault="00D339E4" w:rsidP="00D339E4">
      <w:pPr>
        <w:numPr>
          <w:ilvl w:val="0"/>
          <w:numId w:val="6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9" w:lineRule="exact"/>
        <w:ind w:left="335" w:hanging="296"/>
        <w:rPr>
          <w:rFonts w:ascii="Times New Roman" w:hAnsi="Times New Roman" w:cs="Times New Roman"/>
          <w:spacing w:val="-2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spacing w:val="-2"/>
          <w:kern w:val="0"/>
          <w:sz w:val="28"/>
          <w:szCs w:val="28"/>
        </w:rPr>
        <w:t>jugglers.</w:t>
      </w:r>
    </w:p>
    <w:p w14:paraId="7066F5CA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72" w:lineRule="exact"/>
        <w:ind w:left="39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</w:pPr>
      <w:r w:rsidRPr="00D339E4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  <w:t>D. There is … in the circus.</w:t>
      </w:r>
    </w:p>
    <w:p w14:paraId="38F0489C" w14:textId="77777777" w:rsidR="00D339E4" w:rsidRPr="00D339E4" w:rsidRDefault="00D339E4" w:rsidP="00D339E4">
      <w:pPr>
        <w:numPr>
          <w:ilvl w:val="0"/>
          <w:numId w:val="5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a bear tamer.</w:t>
      </w:r>
    </w:p>
    <w:p w14:paraId="751E56D2" w14:textId="77777777" w:rsidR="00D339E4" w:rsidRPr="00D339E4" w:rsidRDefault="00D339E4" w:rsidP="00D339E4">
      <w:pPr>
        <w:numPr>
          <w:ilvl w:val="0"/>
          <w:numId w:val="5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a tiger tamer.</w:t>
      </w:r>
    </w:p>
    <w:p w14:paraId="27F5A170" w14:textId="77777777" w:rsidR="00D339E4" w:rsidRPr="00D339E4" w:rsidRDefault="00D339E4" w:rsidP="00D339E4">
      <w:pPr>
        <w:numPr>
          <w:ilvl w:val="0"/>
          <w:numId w:val="5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9" w:lineRule="exact"/>
        <w:ind w:left="335" w:hanging="296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a lion tamer.</w:t>
      </w:r>
    </w:p>
    <w:p w14:paraId="153F15F0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72" w:lineRule="exact"/>
        <w:ind w:left="39"/>
        <w:outlineLvl w:val="0"/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</w:pPr>
      <w:r w:rsidRPr="00D339E4">
        <w:rPr>
          <w:rFonts w:ascii="Times New Roman" w:hAnsi="Times New Roman" w:cs="Times New Roman"/>
          <w:b/>
          <w:bCs/>
          <w:kern w:val="0"/>
          <w:sz w:val="28"/>
          <w:szCs w:val="28"/>
          <w:lang w:val="en-US"/>
        </w:rPr>
        <w:t>E. Emma will buy popcorn for Jake if he feels … during the show.</w:t>
      </w:r>
    </w:p>
    <w:p w14:paraId="30396045" w14:textId="77777777" w:rsidR="00D339E4" w:rsidRPr="00D339E4" w:rsidRDefault="00D339E4" w:rsidP="00D339E4">
      <w:pPr>
        <w:numPr>
          <w:ilvl w:val="0"/>
          <w:numId w:val="4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spacing w:val="-2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spacing w:val="-2"/>
          <w:kern w:val="0"/>
          <w:sz w:val="28"/>
          <w:szCs w:val="28"/>
        </w:rPr>
        <w:t>interested.</w:t>
      </w:r>
    </w:p>
    <w:p w14:paraId="242F06DE" w14:textId="77777777" w:rsidR="00D339E4" w:rsidRPr="00D339E4" w:rsidRDefault="00D339E4" w:rsidP="00D339E4">
      <w:pPr>
        <w:numPr>
          <w:ilvl w:val="0"/>
          <w:numId w:val="4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8" w:lineRule="exact"/>
        <w:ind w:left="335" w:hanging="296"/>
        <w:rPr>
          <w:rFonts w:ascii="Times New Roman" w:hAnsi="Times New Roman" w:cs="Times New Roman"/>
          <w:spacing w:val="-2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spacing w:val="-2"/>
          <w:kern w:val="0"/>
          <w:sz w:val="28"/>
          <w:szCs w:val="28"/>
        </w:rPr>
        <w:t>scared.</w:t>
      </w:r>
    </w:p>
    <w:p w14:paraId="3B273749" w14:textId="77777777" w:rsidR="00D339E4" w:rsidRPr="00D339E4" w:rsidRDefault="00D339E4" w:rsidP="00D339E4">
      <w:pPr>
        <w:numPr>
          <w:ilvl w:val="0"/>
          <w:numId w:val="4"/>
        </w:numPr>
        <w:tabs>
          <w:tab w:val="left" w:pos="335"/>
        </w:tabs>
        <w:kinsoku w:val="0"/>
        <w:overflowPunct w:val="0"/>
        <w:autoSpaceDE w:val="0"/>
        <w:autoSpaceDN w:val="0"/>
        <w:adjustRightInd w:val="0"/>
        <w:spacing w:after="0" w:line="289" w:lineRule="exact"/>
        <w:ind w:left="335" w:hanging="296"/>
        <w:rPr>
          <w:rFonts w:ascii="Times New Roman" w:hAnsi="Times New Roman" w:cs="Times New Roman"/>
          <w:spacing w:val="-2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spacing w:val="-2"/>
          <w:kern w:val="0"/>
          <w:sz w:val="28"/>
          <w:szCs w:val="28"/>
        </w:rPr>
        <w:t>bored.</w:t>
      </w:r>
    </w:p>
    <w:p w14:paraId="6A80ADAE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before="7" w:after="0" w:line="240" w:lineRule="auto"/>
        <w:rPr>
          <w:rFonts w:ascii="Times New Roman" w:hAnsi="Times New Roman" w:cs="Times New Roman"/>
          <w:kern w:val="0"/>
          <w:sz w:val="28"/>
          <w:szCs w:val="28"/>
        </w:rPr>
      </w:pPr>
    </w:p>
    <w:p w14:paraId="6593D4F5" w14:textId="77777777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40" w:lineRule="auto"/>
        <w:ind w:left="39"/>
        <w:rPr>
          <w:rFonts w:ascii="Times New Roman" w:hAnsi="Times New Roman" w:cs="Times New Roman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kern w:val="0"/>
          <w:sz w:val="28"/>
          <w:szCs w:val="28"/>
        </w:rPr>
        <w:t>Занесите выбранные цифры в таблицу под соответствующими буквами.</w:t>
      </w:r>
    </w:p>
    <w:p w14:paraId="0BB3E192" w14:textId="00CCC1BB" w:rsidR="00D339E4" w:rsidRPr="00D339E4" w:rsidRDefault="00D339E4" w:rsidP="00D339E4">
      <w:pPr>
        <w:kinsoku w:val="0"/>
        <w:overflowPunct w:val="0"/>
        <w:autoSpaceDE w:val="0"/>
        <w:autoSpaceDN w:val="0"/>
        <w:adjustRightInd w:val="0"/>
        <w:spacing w:after="0" w:line="273" w:lineRule="exact"/>
        <w:ind w:left="39"/>
        <w:rPr>
          <w:rFonts w:ascii="Times New Roman" w:hAnsi="Times New Roman" w:cs="Times New Roman"/>
          <w:spacing w:val="-2"/>
          <w:kern w:val="0"/>
          <w:sz w:val="28"/>
          <w:szCs w:val="28"/>
        </w:rPr>
      </w:pPr>
      <w:r w:rsidRPr="00D339E4">
        <w:rPr>
          <w:rFonts w:ascii="Times New Roman" w:hAnsi="Times New Roman" w:cs="Times New Roman"/>
          <w:spacing w:val="-2"/>
          <w:kern w:val="0"/>
          <w:sz w:val="28"/>
          <w:szCs w:val="28"/>
        </w:rPr>
        <w:t>Ответ: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797"/>
        <w:gridCol w:w="1797"/>
        <w:gridCol w:w="1797"/>
        <w:gridCol w:w="1797"/>
        <w:gridCol w:w="1797"/>
      </w:tblGrid>
      <w:tr w:rsidR="000513F7" w:rsidRPr="00051764" w14:paraId="0A605DE8" w14:textId="77777777" w:rsidTr="00D66470">
        <w:tc>
          <w:tcPr>
            <w:tcW w:w="1869" w:type="dxa"/>
          </w:tcPr>
          <w:p w14:paraId="74582A19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A</w:t>
            </w:r>
          </w:p>
        </w:tc>
        <w:tc>
          <w:tcPr>
            <w:tcW w:w="1869" w:type="dxa"/>
          </w:tcPr>
          <w:p w14:paraId="7553EC3A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B</w:t>
            </w:r>
          </w:p>
        </w:tc>
        <w:tc>
          <w:tcPr>
            <w:tcW w:w="1869" w:type="dxa"/>
          </w:tcPr>
          <w:p w14:paraId="2F9A63AF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 C</w:t>
            </w:r>
          </w:p>
        </w:tc>
        <w:tc>
          <w:tcPr>
            <w:tcW w:w="1869" w:type="dxa"/>
          </w:tcPr>
          <w:p w14:paraId="50EEF8BB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 D</w:t>
            </w:r>
          </w:p>
        </w:tc>
        <w:tc>
          <w:tcPr>
            <w:tcW w:w="1869" w:type="dxa"/>
          </w:tcPr>
          <w:p w14:paraId="7AC8F4B3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  <w:r w:rsidRPr="00051764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 xml:space="preserve">       E</w:t>
            </w:r>
          </w:p>
        </w:tc>
      </w:tr>
      <w:tr w:rsidR="000513F7" w:rsidRPr="00051764" w14:paraId="4CC62BB5" w14:textId="77777777" w:rsidTr="00D66470">
        <w:tc>
          <w:tcPr>
            <w:tcW w:w="1869" w:type="dxa"/>
          </w:tcPr>
          <w:p w14:paraId="2DFF4FE5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14:paraId="36A8CA07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14:paraId="045B2D1D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14:paraId="38DE5859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69" w:type="dxa"/>
          </w:tcPr>
          <w:p w14:paraId="44F02B9E" w14:textId="77777777" w:rsidR="000513F7" w:rsidRPr="00051764" w:rsidRDefault="000513F7" w:rsidP="00D66470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69879A64" w14:textId="77777777" w:rsidR="000513F7" w:rsidRPr="00051764" w:rsidRDefault="000513F7" w:rsidP="000513F7">
      <w:pPr>
        <w:spacing w:line="360" w:lineRule="auto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14:paraId="1D7307D9" w14:textId="77777777" w:rsidR="005F172B" w:rsidRDefault="005F172B"/>
    <w:sectPr w:rsidR="005F17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)"/>
      <w:lvlJc w:val="left"/>
      <w:pPr>
        <w:ind w:left="401" w:hanging="299"/>
      </w:pPr>
      <w:rPr>
        <w:rFonts w:ascii="Tahoma" w:hAnsi="Tahoma" w:cs="Tahoma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80" w:hanging="299"/>
      </w:pPr>
    </w:lvl>
    <w:lvl w:ilvl="2">
      <w:numFmt w:val="bullet"/>
      <w:lvlText w:val="•"/>
      <w:lvlJc w:val="left"/>
      <w:pPr>
        <w:ind w:left="2160" w:hanging="299"/>
      </w:pPr>
    </w:lvl>
    <w:lvl w:ilvl="3">
      <w:numFmt w:val="bullet"/>
      <w:lvlText w:val="•"/>
      <w:lvlJc w:val="left"/>
      <w:pPr>
        <w:ind w:left="3040" w:hanging="299"/>
      </w:pPr>
    </w:lvl>
    <w:lvl w:ilvl="4">
      <w:numFmt w:val="bullet"/>
      <w:lvlText w:val="•"/>
      <w:lvlJc w:val="left"/>
      <w:pPr>
        <w:ind w:left="3920" w:hanging="299"/>
      </w:pPr>
    </w:lvl>
    <w:lvl w:ilvl="5">
      <w:numFmt w:val="bullet"/>
      <w:lvlText w:val="•"/>
      <w:lvlJc w:val="left"/>
      <w:pPr>
        <w:ind w:left="4800" w:hanging="299"/>
      </w:pPr>
    </w:lvl>
    <w:lvl w:ilvl="6">
      <w:numFmt w:val="bullet"/>
      <w:lvlText w:val="•"/>
      <w:lvlJc w:val="left"/>
      <w:pPr>
        <w:ind w:left="5680" w:hanging="299"/>
      </w:pPr>
    </w:lvl>
    <w:lvl w:ilvl="7">
      <w:numFmt w:val="bullet"/>
      <w:lvlText w:val="•"/>
      <w:lvlJc w:val="left"/>
      <w:pPr>
        <w:ind w:left="6560" w:hanging="299"/>
      </w:pPr>
    </w:lvl>
    <w:lvl w:ilvl="8">
      <w:numFmt w:val="bullet"/>
      <w:lvlText w:val="•"/>
      <w:lvlJc w:val="left"/>
      <w:pPr>
        <w:ind w:left="7440" w:hanging="299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)"/>
      <w:lvlJc w:val="left"/>
      <w:pPr>
        <w:ind w:left="401" w:hanging="299"/>
      </w:pPr>
      <w:rPr>
        <w:rFonts w:ascii="Tahoma" w:hAnsi="Tahoma" w:cs="Tahoma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80" w:hanging="299"/>
      </w:pPr>
    </w:lvl>
    <w:lvl w:ilvl="2">
      <w:numFmt w:val="bullet"/>
      <w:lvlText w:val="•"/>
      <w:lvlJc w:val="left"/>
      <w:pPr>
        <w:ind w:left="2160" w:hanging="299"/>
      </w:pPr>
    </w:lvl>
    <w:lvl w:ilvl="3">
      <w:numFmt w:val="bullet"/>
      <w:lvlText w:val="•"/>
      <w:lvlJc w:val="left"/>
      <w:pPr>
        <w:ind w:left="3040" w:hanging="299"/>
      </w:pPr>
    </w:lvl>
    <w:lvl w:ilvl="4">
      <w:numFmt w:val="bullet"/>
      <w:lvlText w:val="•"/>
      <w:lvlJc w:val="left"/>
      <w:pPr>
        <w:ind w:left="3920" w:hanging="299"/>
      </w:pPr>
    </w:lvl>
    <w:lvl w:ilvl="5">
      <w:numFmt w:val="bullet"/>
      <w:lvlText w:val="•"/>
      <w:lvlJc w:val="left"/>
      <w:pPr>
        <w:ind w:left="4800" w:hanging="299"/>
      </w:pPr>
    </w:lvl>
    <w:lvl w:ilvl="6">
      <w:numFmt w:val="bullet"/>
      <w:lvlText w:val="•"/>
      <w:lvlJc w:val="left"/>
      <w:pPr>
        <w:ind w:left="5680" w:hanging="299"/>
      </w:pPr>
    </w:lvl>
    <w:lvl w:ilvl="7">
      <w:numFmt w:val="bullet"/>
      <w:lvlText w:val="•"/>
      <w:lvlJc w:val="left"/>
      <w:pPr>
        <w:ind w:left="6560" w:hanging="299"/>
      </w:pPr>
    </w:lvl>
    <w:lvl w:ilvl="8">
      <w:numFmt w:val="bullet"/>
      <w:lvlText w:val="•"/>
      <w:lvlJc w:val="left"/>
      <w:pPr>
        <w:ind w:left="7440" w:hanging="299"/>
      </w:pPr>
    </w:lvl>
  </w:abstractNum>
  <w:abstractNum w:abstractNumId="2" w15:restartNumberingAfterBreak="0">
    <w:nsid w:val="00000404"/>
    <w:multiLevelType w:val="multilevel"/>
    <w:tmpl w:val="00000887"/>
    <w:lvl w:ilvl="0">
      <w:start w:val="1"/>
      <w:numFmt w:val="decimal"/>
      <w:lvlText w:val="%1)"/>
      <w:lvlJc w:val="left"/>
      <w:pPr>
        <w:ind w:left="401" w:hanging="299"/>
      </w:pPr>
      <w:rPr>
        <w:rFonts w:ascii="Tahoma" w:hAnsi="Tahoma" w:cs="Tahoma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80" w:hanging="299"/>
      </w:pPr>
    </w:lvl>
    <w:lvl w:ilvl="2">
      <w:numFmt w:val="bullet"/>
      <w:lvlText w:val="•"/>
      <w:lvlJc w:val="left"/>
      <w:pPr>
        <w:ind w:left="2160" w:hanging="299"/>
      </w:pPr>
    </w:lvl>
    <w:lvl w:ilvl="3">
      <w:numFmt w:val="bullet"/>
      <w:lvlText w:val="•"/>
      <w:lvlJc w:val="left"/>
      <w:pPr>
        <w:ind w:left="3040" w:hanging="299"/>
      </w:pPr>
    </w:lvl>
    <w:lvl w:ilvl="4">
      <w:numFmt w:val="bullet"/>
      <w:lvlText w:val="•"/>
      <w:lvlJc w:val="left"/>
      <w:pPr>
        <w:ind w:left="3920" w:hanging="299"/>
      </w:pPr>
    </w:lvl>
    <w:lvl w:ilvl="5">
      <w:numFmt w:val="bullet"/>
      <w:lvlText w:val="•"/>
      <w:lvlJc w:val="left"/>
      <w:pPr>
        <w:ind w:left="4800" w:hanging="299"/>
      </w:pPr>
    </w:lvl>
    <w:lvl w:ilvl="6">
      <w:numFmt w:val="bullet"/>
      <w:lvlText w:val="•"/>
      <w:lvlJc w:val="left"/>
      <w:pPr>
        <w:ind w:left="5680" w:hanging="299"/>
      </w:pPr>
    </w:lvl>
    <w:lvl w:ilvl="7">
      <w:numFmt w:val="bullet"/>
      <w:lvlText w:val="•"/>
      <w:lvlJc w:val="left"/>
      <w:pPr>
        <w:ind w:left="6560" w:hanging="299"/>
      </w:pPr>
    </w:lvl>
    <w:lvl w:ilvl="8">
      <w:numFmt w:val="bullet"/>
      <w:lvlText w:val="•"/>
      <w:lvlJc w:val="left"/>
      <w:pPr>
        <w:ind w:left="7440" w:hanging="299"/>
      </w:pPr>
    </w:lvl>
  </w:abstractNum>
  <w:abstractNum w:abstractNumId="3" w15:restartNumberingAfterBreak="0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401" w:hanging="299"/>
      </w:pPr>
      <w:rPr>
        <w:rFonts w:ascii="Tahoma" w:hAnsi="Tahoma" w:cs="Tahoma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80" w:hanging="299"/>
      </w:pPr>
    </w:lvl>
    <w:lvl w:ilvl="2">
      <w:numFmt w:val="bullet"/>
      <w:lvlText w:val="•"/>
      <w:lvlJc w:val="left"/>
      <w:pPr>
        <w:ind w:left="2160" w:hanging="299"/>
      </w:pPr>
    </w:lvl>
    <w:lvl w:ilvl="3">
      <w:numFmt w:val="bullet"/>
      <w:lvlText w:val="•"/>
      <w:lvlJc w:val="left"/>
      <w:pPr>
        <w:ind w:left="3040" w:hanging="299"/>
      </w:pPr>
    </w:lvl>
    <w:lvl w:ilvl="4">
      <w:numFmt w:val="bullet"/>
      <w:lvlText w:val="•"/>
      <w:lvlJc w:val="left"/>
      <w:pPr>
        <w:ind w:left="3920" w:hanging="299"/>
      </w:pPr>
    </w:lvl>
    <w:lvl w:ilvl="5">
      <w:numFmt w:val="bullet"/>
      <w:lvlText w:val="•"/>
      <w:lvlJc w:val="left"/>
      <w:pPr>
        <w:ind w:left="4800" w:hanging="299"/>
      </w:pPr>
    </w:lvl>
    <w:lvl w:ilvl="6">
      <w:numFmt w:val="bullet"/>
      <w:lvlText w:val="•"/>
      <w:lvlJc w:val="left"/>
      <w:pPr>
        <w:ind w:left="5680" w:hanging="299"/>
      </w:pPr>
    </w:lvl>
    <w:lvl w:ilvl="7">
      <w:numFmt w:val="bullet"/>
      <w:lvlText w:val="•"/>
      <w:lvlJc w:val="left"/>
      <w:pPr>
        <w:ind w:left="6560" w:hanging="299"/>
      </w:pPr>
    </w:lvl>
    <w:lvl w:ilvl="8">
      <w:numFmt w:val="bullet"/>
      <w:lvlText w:val="•"/>
      <w:lvlJc w:val="left"/>
      <w:pPr>
        <w:ind w:left="7440" w:hanging="299"/>
      </w:pPr>
    </w:lvl>
  </w:abstractNum>
  <w:abstractNum w:abstractNumId="4" w15:restartNumberingAfterBreak="0">
    <w:nsid w:val="00000406"/>
    <w:multiLevelType w:val="multilevel"/>
    <w:tmpl w:val="00000889"/>
    <w:lvl w:ilvl="0">
      <w:start w:val="1"/>
      <w:numFmt w:val="decimal"/>
      <w:lvlText w:val="%1)"/>
      <w:lvlJc w:val="left"/>
      <w:pPr>
        <w:ind w:left="401" w:hanging="299"/>
      </w:pPr>
      <w:rPr>
        <w:rFonts w:ascii="Tahoma" w:hAnsi="Tahoma" w:cs="Tahoma"/>
        <w:b w:val="0"/>
        <w:bCs w:val="0"/>
        <w:i w:val="0"/>
        <w:iCs w:val="0"/>
        <w:spacing w:val="0"/>
        <w:w w:val="100"/>
        <w:sz w:val="24"/>
        <w:szCs w:val="24"/>
      </w:rPr>
    </w:lvl>
    <w:lvl w:ilvl="1">
      <w:numFmt w:val="bullet"/>
      <w:lvlText w:val="•"/>
      <w:lvlJc w:val="left"/>
      <w:pPr>
        <w:ind w:left="1280" w:hanging="299"/>
      </w:pPr>
    </w:lvl>
    <w:lvl w:ilvl="2">
      <w:numFmt w:val="bullet"/>
      <w:lvlText w:val="•"/>
      <w:lvlJc w:val="left"/>
      <w:pPr>
        <w:ind w:left="2160" w:hanging="299"/>
      </w:pPr>
    </w:lvl>
    <w:lvl w:ilvl="3">
      <w:numFmt w:val="bullet"/>
      <w:lvlText w:val="•"/>
      <w:lvlJc w:val="left"/>
      <w:pPr>
        <w:ind w:left="3040" w:hanging="299"/>
      </w:pPr>
    </w:lvl>
    <w:lvl w:ilvl="4">
      <w:numFmt w:val="bullet"/>
      <w:lvlText w:val="•"/>
      <w:lvlJc w:val="left"/>
      <w:pPr>
        <w:ind w:left="3920" w:hanging="299"/>
      </w:pPr>
    </w:lvl>
    <w:lvl w:ilvl="5">
      <w:numFmt w:val="bullet"/>
      <w:lvlText w:val="•"/>
      <w:lvlJc w:val="left"/>
      <w:pPr>
        <w:ind w:left="4800" w:hanging="299"/>
      </w:pPr>
    </w:lvl>
    <w:lvl w:ilvl="6">
      <w:numFmt w:val="bullet"/>
      <w:lvlText w:val="•"/>
      <w:lvlJc w:val="left"/>
      <w:pPr>
        <w:ind w:left="5680" w:hanging="299"/>
      </w:pPr>
    </w:lvl>
    <w:lvl w:ilvl="7">
      <w:numFmt w:val="bullet"/>
      <w:lvlText w:val="•"/>
      <w:lvlJc w:val="left"/>
      <w:pPr>
        <w:ind w:left="6560" w:hanging="299"/>
      </w:pPr>
    </w:lvl>
    <w:lvl w:ilvl="8">
      <w:numFmt w:val="bullet"/>
      <w:lvlText w:val="•"/>
      <w:lvlJc w:val="left"/>
      <w:pPr>
        <w:ind w:left="7440" w:hanging="299"/>
      </w:pPr>
    </w:lvl>
  </w:abstractNum>
  <w:abstractNum w:abstractNumId="5" w15:restartNumberingAfterBreak="0">
    <w:nsid w:val="03405A27"/>
    <w:multiLevelType w:val="hybridMultilevel"/>
    <w:tmpl w:val="3678E1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1774C5"/>
    <w:multiLevelType w:val="hybridMultilevel"/>
    <w:tmpl w:val="EDFEB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A17219"/>
    <w:multiLevelType w:val="hybridMultilevel"/>
    <w:tmpl w:val="68D4FD34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3F7"/>
    <w:rsid w:val="000513F7"/>
    <w:rsid w:val="005F172B"/>
    <w:rsid w:val="00D3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25D2B"/>
  <w15:chartTrackingRefBased/>
  <w15:docId w15:val="{B9B90670-E326-49F9-B641-B8D457CC1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13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3F7"/>
    <w:pPr>
      <w:ind w:left="720"/>
      <w:contextualSpacing/>
    </w:pPr>
  </w:style>
  <w:style w:type="table" w:styleId="a4">
    <w:name w:val="Table Grid"/>
    <w:basedOn w:val="a1"/>
    <w:uiPriority w:val="39"/>
    <w:rsid w:val="000513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Terekhova</dc:creator>
  <cp:keywords/>
  <dc:description/>
  <cp:lastModifiedBy>Natalia Terekhova</cp:lastModifiedBy>
  <cp:revision>2</cp:revision>
  <dcterms:created xsi:type="dcterms:W3CDTF">2025-04-10T16:15:00Z</dcterms:created>
  <dcterms:modified xsi:type="dcterms:W3CDTF">2025-04-10T16:33:00Z</dcterms:modified>
</cp:coreProperties>
</file>